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3B6265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5BF2BD86" w14:textId="77777777" w:rsidR="00135EA9" w:rsidRPr="00135EA9" w:rsidRDefault="00135EA9" w:rsidP="00135EA9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35EA9">
        <w:rPr>
          <w:rFonts w:ascii="Arial" w:hAnsi="Arial" w:cs="Arial"/>
          <w:b/>
          <w:bCs/>
          <w:sz w:val="22"/>
          <w:szCs w:val="22"/>
          <w:lang w:val="pl-PL" w:eastAsia="pl-PL"/>
        </w:rPr>
        <w:t>Analiza i opracowanie koncepcji rozwoju układu drogowego powiatu mieleckiego:</w:t>
      </w:r>
    </w:p>
    <w:p w14:paraId="0A5D968C" w14:textId="77777777" w:rsidR="00135EA9" w:rsidRPr="00135EA9" w:rsidRDefault="00135EA9" w:rsidP="00135EA9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43653CAB" w14:textId="77777777" w:rsidR="00135EA9" w:rsidRPr="00135EA9" w:rsidRDefault="00135EA9" w:rsidP="00135EA9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135EA9">
        <w:rPr>
          <w:rFonts w:ascii="Arial" w:hAnsi="Arial" w:cs="Arial"/>
          <w:b/>
          <w:bCs/>
          <w:sz w:val="22"/>
          <w:szCs w:val="22"/>
          <w:lang w:val="pl-PL" w:eastAsia="pl-PL"/>
        </w:rPr>
        <w:t>Zadanie  nr … : ………………………………………………………….…..,</w:t>
      </w:r>
    </w:p>
    <w:p w14:paraId="6BCA141B" w14:textId="1DD554B9" w:rsidR="006A0A40" w:rsidRPr="00135EA9" w:rsidRDefault="00135EA9" w:rsidP="00135EA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i/>
          <w:iCs/>
          <w:color w:val="000000"/>
          <w:sz w:val="22"/>
          <w:szCs w:val="22"/>
          <w:lang w:val="pl-PL"/>
        </w:rPr>
      </w:pPr>
      <w:r w:rsidRPr="00135EA9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</w:t>
      </w:r>
      <w:r w:rsidRPr="00135EA9">
        <w:rPr>
          <w:rFonts w:ascii="Arial" w:hAnsi="Arial" w:cs="Arial"/>
          <w:sz w:val="22"/>
          <w:szCs w:val="22"/>
          <w:lang w:val="pl-PL" w:eastAsia="pl-PL"/>
        </w:rPr>
        <w:t>(należy wpisać numer i nazwę zadania)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29146BD0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udostępniając wykonawcy zdolności w postaci wykształcenia, kwalifikacji zawodowych lub doświadczenia będę realizował </w:t>
      </w:r>
      <w:r w:rsidR="00024D0F">
        <w:rPr>
          <w:rFonts w:ascii="Arial" w:eastAsia="Verdana,Italic" w:hAnsi="Arial" w:cs="Arial"/>
          <w:sz w:val="22"/>
          <w:szCs w:val="22"/>
          <w:lang w:val="pl-PL"/>
        </w:rPr>
        <w:t>usługi</w:t>
      </w:r>
      <w:r w:rsidRPr="00CB7739">
        <w:rPr>
          <w:rFonts w:ascii="Arial" w:eastAsia="Verdana,Italic" w:hAnsi="Arial" w:cs="Arial"/>
          <w:sz w:val="22"/>
          <w:szCs w:val="22"/>
          <w:lang w:val="pl-PL"/>
        </w:rPr>
        <w:t>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1169B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B508E1" w14:textId="77777777" w:rsidR="002E27EC" w:rsidRDefault="002E27EC" w:rsidP="00AC1A4B">
      <w:r>
        <w:separator/>
      </w:r>
    </w:p>
  </w:endnote>
  <w:endnote w:type="continuationSeparator" w:id="0">
    <w:p w14:paraId="79FE52B2" w14:textId="77777777" w:rsidR="002E27EC" w:rsidRDefault="002E27E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42506E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BF008" w14:textId="77777777" w:rsidR="002E27EC" w:rsidRDefault="002E27EC" w:rsidP="00AC1A4B">
      <w:r>
        <w:separator/>
      </w:r>
    </w:p>
  </w:footnote>
  <w:footnote w:type="continuationSeparator" w:id="0">
    <w:p w14:paraId="5E80F265" w14:textId="77777777" w:rsidR="002E27EC" w:rsidRDefault="002E27E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E633102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135EA9">
      <w:rPr>
        <w:rFonts w:ascii="Calibri" w:hAnsi="Calibri"/>
        <w:b/>
        <w:bCs/>
        <w:color w:val="4F81BD"/>
        <w:sz w:val="18"/>
        <w:szCs w:val="18"/>
        <w:lang w:val="pl-PL" w:eastAsia="ar-SA"/>
      </w:rPr>
      <w:t>91</w:t>
    </w:r>
    <w:r w:rsidR="00AF12E4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CE1C20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57757878">
    <w:abstractNumId w:val="45"/>
  </w:num>
  <w:num w:numId="2" w16cid:durableId="273905666">
    <w:abstractNumId w:val="36"/>
  </w:num>
  <w:num w:numId="3" w16cid:durableId="437680643">
    <w:abstractNumId w:val="37"/>
  </w:num>
  <w:num w:numId="4" w16cid:durableId="734399081">
    <w:abstractNumId w:val="20"/>
  </w:num>
  <w:num w:numId="5" w16cid:durableId="575896496">
    <w:abstractNumId w:val="44"/>
  </w:num>
  <w:num w:numId="6" w16cid:durableId="123239377">
    <w:abstractNumId w:val="18"/>
  </w:num>
  <w:num w:numId="7" w16cid:durableId="1355687269">
    <w:abstractNumId w:val="22"/>
  </w:num>
  <w:num w:numId="8" w16cid:durableId="1659116936">
    <w:abstractNumId w:val="33"/>
  </w:num>
  <w:num w:numId="9" w16cid:durableId="1763644714">
    <w:abstractNumId w:val="31"/>
  </w:num>
  <w:num w:numId="10" w16cid:durableId="452211583">
    <w:abstractNumId w:val="32"/>
  </w:num>
  <w:num w:numId="11" w16cid:durableId="1271275148">
    <w:abstractNumId w:val="42"/>
  </w:num>
  <w:num w:numId="12" w16cid:durableId="817500337">
    <w:abstractNumId w:val="29"/>
  </w:num>
  <w:num w:numId="13" w16cid:durableId="1080634527">
    <w:abstractNumId w:val="38"/>
  </w:num>
  <w:num w:numId="14" w16cid:durableId="324238265">
    <w:abstractNumId w:val="40"/>
  </w:num>
  <w:num w:numId="15" w16cid:durableId="832261664">
    <w:abstractNumId w:val="39"/>
  </w:num>
  <w:num w:numId="16" w16cid:durableId="841705682">
    <w:abstractNumId w:val="24"/>
  </w:num>
  <w:num w:numId="17" w16cid:durableId="530150810">
    <w:abstractNumId w:val="34"/>
  </w:num>
  <w:num w:numId="18" w16cid:durableId="909730060">
    <w:abstractNumId w:val="41"/>
  </w:num>
  <w:num w:numId="19" w16cid:durableId="33432230">
    <w:abstractNumId w:val="47"/>
  </w:num>
  <w:num w:numId="20" w16cid:durableId="1458060153">
    <w:abstractNumId w:val="27"/>
  </w:num>
  <w:num w:numId="21" w16cid:durableId="1560096462">
    <w:abstractNumId w:val="48"/>
  </w:num>
  <w:num w:numId="22" w16cid:durableId="739984392">
    <w:abstractNumId w:val="17"/>
  </w:num>
  <w:num w:numId="23" w16cid:durableId="548616455">
    <w:abstractNumId w:val="43"/>
  </w:num>
  <w:num w:numId="24" w16cid:durableId="213200525">
    <w:abstractNumId w:val="35"/>
  </w:num>
  <w:num w:numId="25" w16cid:durableId="585962092">
    <w:abstractNumId w:val="25"/>
  </w:num>
  <w:num w:numId="26" w16cid:durableId="1130854696">
    <w:abstractNumId w:val="28"/>
  </w:num>
  <w:num w:numId="27" w16cid:durableId="259486907">
    <w:abstractNumId w:val="49"/>
  </w:num>
  <w:num w:numId="28" w16cid:durableId="1639990022">
    <w:abstractNumId w:val="23"/>
  </w:num>
  <w:num w:numId="29" w16cid:durableId="829564883">
    <w:abstractNumId w:val="46"/>
  </w:num>
  <w:num w:numId="30" w16cid:durableId="1218054736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3B4D"/>
    <w:rsid w:val="000210DD"/>
    <w:rsid w:val="0002205F"/>
    <w:rsid w:val="00024D0F"/>
    <w:rsid w:val="00033C13"/>
    <w:rsid w:val="00035315"/>
    <w:rsid w:val="0003731D"/>
    <w:rsid w:val="00042675"/>
    <w:rsid w:val="00042A71"/>
    <w:rsid w:val="00042D20"/>
    <w:rsid w:val="00047926"/>
    <w:rsid w:val="000518F2"/>
    <w:rsid w:val="000543C5"/>
    <w:rsid w:val="00055516"/>
    <w:rsid w:val="00056219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C6FD5"/>
    <w:rsid w:val="000D0922"/>
    <w:rsid w:val="000D0BEC"/>
    <w:rsid w:val="000D0CCE"/>
    <w:rsid w:val="000D3EB4"/>
    <w:rsid w:val="000D4556"/>
    <w:rsid w:val="000E528D"/>
    <w:rsid w:val="000E5EBD"/>
    <w:rsid w:val="000F0810"/>
    <w:rsid w:val="000F3226"/>
    <w:rsid w:val="000F3E0A"/>
    <w:rsid w:val="000F449D"/>
    <w:rsid w:val="000F495C"/>
    <w:rsid w:val="000F5672"/>
    <w:rsid w:val="000F7547"/>
    <w:rsid w:val="00100FC6"/>
    <w:rsid w:val="001030B9"/>
    <w:rsid w:val="001035D2"/>
    <w:rsid w:val="00103B7F"/>
    <w:rsid w:val="00111F96"/>
    <w:rsid w:val="00114A18"/>
    <w:rsid w:val="001169BE"/>
    <w:rsid w:val="001205ED"/>
    <w:rsid w:val="0012574F"/>
    <w:rsid w:val="00130A93"/>
    <w:rsid w:val="00132699"/>
    <w:rsid w:val="0013318B"/>
    <w:rsid w:val="00135EA9"/>
    <w:rsid w:val="00137B9B"/>
    <w:rsid w:val="001424B4"/>
    <w:rsid w:val="001425BE"/>
    <w:rsid w:val="00143A38"/>
    <w:rsid w:val="00144359"/>
    <w:rsid w:val="00154D25"/>
    <w:rsid w:val="00156601"/>
    <w:rsid w:val="001569C4"/>
    <w:rsid w:val="001575B6"/>
    <w:rsid w:val="001641DE"/>
    <w:rsid w:val="00165021"/>
    <w:rsid w:val="00170D50"/>
    <w:rsid w:val="00174322"/>
    <w:rsid w:val="001756F1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0826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7EC"/>
    <w:rsid w:val="002E2B97"/>
    <w:rsid w:val="002E5487"/>
    <w:rsid w:val="002E7D03"/>
    <w:rsid w:val="002F6C32"/>
    <w:rsid w:val="003021A4"/>
    <w:rsid w:val="0030424F"/>
    <w:rsid w:val="00306306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45EE7"/>
    <w:rsid w:val="0035039D"/>
    <w:rsid w:val="00353DEA"/>
    <w:rsid w:val="00361F2E"/>
    <w:rsid w:val="0036314E"/>
    <w:rsid w:val="00367275"/>
    <w:rsid w:val="00370EF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A7C73"/>
    <w:rsid w:val="003B1639"/>
    <w:rsid w:val="003B6265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06E"/>
    <w:rsid w:val="004257D4"/>
    <w:rsid w:val="00427E50"/>
    <w:rsid w:val="004304E6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359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489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BBB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08F2"/>
    <w:rsid w:val="006116EF"/>
    <w:rsid w:val="00614AF0"/>
    <w:rsid w:val="00614BBA"/>
    <w:rsid w:val="006164AD"/>
    <w:rsid w:val="00621A02"/>
    <w:rsid w:val="006306FB"/>
    <w:rsid w:val="00633A6E"/>
    <w:rsid w:val="00635CC6"/>
    <w:rsid w:val="00637D1C"/>
    <w:rsid w:val="00637EA0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681"/>
    <w:rsid w:val="006F479A"/>
    <w:rsid w:val="00705822"/>
    <w:rsid w:val="00706834"/>
    <w:rsid w:val="00720F95"/>
    <w:rsid w:val="0072428C"/>
    <w:rsid w:val="007320C7"/>
    <w:rsid w:val="0073465D"/>
    <w:rsid w:val="00734CC8"/>
    <w:rsid w:val="0073636F"/>
    <w:rsid w:val="007408D8"/>
    <w:rsid w:val="00741299"/>
    <w:rsid w:val="00745ABA"/>
    <w:rsid w:val="00752EAD"/>
    <w:rsid w:val="00753137"/>
    <w:rsid w:val="00757104"/>
    <w:rsid w:val="00761C04"/>
    <w:rsid w:val="00764B32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1CB2"/>
    <w:rsid w:val="00870385"/>
    <w:rsid w:val="008706E2"/>
    <w:rsid w:val="00875D96"/>
    <w:rsid w:val="00877524"/>
    <w:rsid w:val="00887D68"/>
    <w:rsid w:val="008919CB"/>
    <w:rsid w:val="008942EC"/>
    <w:rsid w:val="00897AD9"/>
    <w:rsid w:val="008A0B7E"/>
    <w:rsid w:val="008A111D"/>
    <w:rsid w:val="008A48BB"/>
    <w:rsid w:val="008A4B5F"/>
    <w:rsid w:val="008A52D1"/>
    <w:rsid w:val="008B4F46"/>
    <w:rsid w:val="008B5802"/>
    <w:rsid w:val="008C1170"/>
    <w:rsid w:val="008C2B58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073A9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DB"/>
    <w:rsid w:val="00944DFD"/>
    <w:rsid w:val="00945E3A"/>
    <w:rsid w:val="00946250"/>
    <w:rsid w:val="00951781"/>
    <w:rsid w:val="00960B99"/>
    <w:rsid w:val="009670C6"/>
    <w:rsid w:val="00970E4C"/>
    <w:rsid w:val="00973640"/>
    <w:rsid w:val="00974E28"/>
    <w:rsid w:val="009805D8"/>
    <w:rsid w:val="00985D96"/>
    <w:rsid w:val="00985F42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58E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2E4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053D"/>
    <w:rsid w:val="00B7142D"/>
    <w:rsid w:val="00B86934"/>
    <w:rsid w:val="00B9020C"/>
    <w:rsid w:val="00B94DE2"/>
    <w:rsid w:val="00BA0CA8"/>
    <w:rsid w:val="00BA5221"/>
    <w:rsid w:val="00BA6D6F"/>
    <w:rsid w:val="00BA6EA5"/>
    <w:rsid w:val="00BB6FF9"/>
    <w:rsid w:val="00BC3520"/>
    <w:rsid w:val="00BC3774"/>
    <w:rsid w:val="00BC5D90"/>
    <w:rsid w:val="00BD0693"/>
    <w:rsid w:val="00BD11C1"/>
    <w:rsid w:val="00BE2F0C"/>
    <w:rsid w:val="00BE5AA3"/>
    <w:rsid w:val="00BE6019"/>
    <w:rsid w:val="00BE722B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3E"/>
    <w:rsid w:val="00CC06CB"/>
    <w:rsid w:val="00CC1A49"/>
    <w:rsid w:val="00CD3467"/>
    <w:rsid w:val="00CD3A0D"/>
    <w:rsid w:val="00CE1C20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314D"/>
    <w:rsid w:val="00DA0BAA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11CF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0F21"/>
    <w:rsid w:val="00E84950"/>
    <w:rsid w:val="00E8713F"/>
    <w:rsid w:val="00E93065"/>
    <w:rsid w:val="00E93DC1"/>
    <w:rsid w:val="00E96193"/>
    <w:rsid w:val="00EA052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38F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86ABE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E8358-1CB6-4A70-98C3-1A2B4E82C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35</cp:revision>
  <cp:lastPrinted>2021-01-22T11:31:00Z</cp:lastPrinted>
  <dcterms:created xsi:type="dcterms:W3CDTF">2021-02-17T13:08:00Z</dcterms:created>
  <dcterms:modified xsi:type="dcterms:W3CDTF">2025-10-08T10:17:00Z</dcterms:modified>
</cp:coreProperties>
</file>